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06F9" w14:textId="78FAE992" w:rsidR="003552DE" w:rsidRPr="00FC3260" w:rsidRDefault="00B433C3" w:rsidP="00B433C3">
      <w:pPr>
        <w:spacing w:after="360"/>
        <w:ind w:left="5387" w:right="17" w:hanging="709"/>
        <w:jc w:val="right"/>
        <w:rPr>
          <w:rFonts w:ascii="Calibri" w:eastAsia="Lucida Sans Unicode" w:hAnsi="Calibri" w:cs="Calibri"/>
          <w:kern w:val="3"/>
          <w:sz w:val="22"/>
          <w:szCs w:val="22"/>
          <w:lang w:eastAsia="zh-CN"/>
        </w:rPr>
      </w:pPr>
      <w:r w:rsidRPr="00FC3260">
        <w:rPr>
          <w:rFonts w:ascii="Calibri" w:eastAsia="Lucida Sans Unicode" w:hAnsi="Calibri" w:cs="Calibri"/>
          <w:kern w:val="3"/>
          <w:sz w:val="22"/>
          <w:szCs w:val="22"/>
          <w:lang w:eastAsia="zh-CN"/>
        </w:rPr>
        <w:t xml:space="preserve">Mszana, </w:t>
      </w:r>
      <w:r w:rsidR="00FC3260" w:rsidRPr="00FC3260">
        <w:rPr>
          <w:rFonts w:ascii="Calibri" w:eastAsia="Lucida Sans Unicode" w:hAnsi="Calibri" w:cs="Calibri"/>
          <w:kern w:val="3"/>
          <w:sz w:val="22"/>
          <w:szCs w:val="22"/>
          <w:lang w:eastAsia="zh-CN"/>
        </w:rPr>
        <w:t>05.02</w:t>
      </w:r>
      <w:r w:rsidRPr="00FC3260">
        <w:rPr>
          <w:rFonts w:ascii="Calibri" w:eastAsia="Lucida Sans Unicode" w:hAnsi="Calibri" w:cs="Calibri"/>
          <w:kern w:val="3"/>
          <w:sz w:val="22"/>
          <w:szCs w:val="22"/>
          <w:lang w:eastAsia="zh-CN"/>
        </w:rPr>
        <w:t>.202</w:t>
      </w:r>
      <w:r w:rsidR="005110A4" w:rsidRPr="00FC3260">
        <w:rPr>
          <w:rFonts w:ascii="Calibri" w:eastAsia="Lucida Sans Unicode" w:hAnsi="Calibri" w:cs="Calibri"/>
          <w:kern w:val="3"/>
          <w:sz w:val="22"/>
          <w:szCs w:val="22"/>
          <w:lang w:eastAsia="zh-CN"/>
        </w:rPr>
        <w:t>4</w:t>
      </w:r>
      <w:r w:rsidRPr="00FC3260">
        <w:rPr>
          <w:rFonts w:ascii="Calibri" w:eastAsia="Lucida Sans Unicode" w:hAnsi="Calibri" w:cs="Calibri"/>
          <w:kern w:val="3"/>
          <w:sz w:val="22"/>
          <w:szCs w:val="22"/>
          <w:lang w:eastAsia="zh-CN"/>
        </w:rPr>
        <w:t>r.</w:t>
      </w:r>
    </w:p>
    <w:p w14:paraId="78CEE428" w14:textId="399C66E7" w:rsidR="003552DE" w:rsidRPr="00FC3260" w:rsidRDefault="00493038" w:rsidP="003552DE">
      <w:pPr>
        <w:spacing w:after="120"/>
        <w:ind w:left="5387" w:right="15" w:hanging="709"/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</w:pPr>
      <w:r w:rsidRPr="00FC3260"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  <w:t>Do w</w:t>
      </w:r>
      <w:r w:rsidR="003552DE" w:rsidRPr="00FC3260"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  <w:t>szys</w:t>
      </w:r>
      <w:r w:rsidRPr="00FC3260"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  <w:t>tkich zainteresowanych</w:t>
      </w:r>
      <w:r w:rsidR="003552DE" w:rsidRPr="00FC3260"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  <w:t xml:space="preserve"> </w:t>
      </w:r>
    </w:p>
    <w:p w14:paraId="43108DC9" w14:textId="391FB8C0" w:rsidR="00462F5E" w:rsidRPr="00FC3260" w:rsidRDefault="00493038" w:rsidP="003552DE">
      <w:pPr>
        <w:spacing w:after="120"/>
        <w:ind w:right="15" w:firstLine="4678"/>
        <w:rPr>
          <w:rFonts w:ascii="Calibri" w:hAnsi="Calibri" w:cs="Calibri"/>
          <w:i/>
          <w:sz w:val="22"/>
          <w:szCs w:val="22"/>
        </w:rPr>
      </w:pPr>
      <w:r w:rsidRPr="00FC3260"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  <w:t>Wykonawców</w:t>
      </w:r>
    </w:p>
    <w:p w14:paraId="6DD9E03F" w14:textId="77777777" w:rsidR="00462F5E" w:rsidRPr="00FC3260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Calibri" w:eastAsia="Lucida Sans Unicode" w:hAnsi="Calibri" w:cs="Calibri"/>
          <w:b/>
          <w:kern w:val="3"/>
          <w:sz w:val="22"/>
          <w:szCs w:val="22"/>
          <w:lang w:eastAsia="zh-CN"/>
        </w:rPr>
      </w:pPr>
    </w:p>
    <w:p w14:paraId="4A62EEA2" w14:textId="7DBB9C0C" w:rsidR="003552DE" w:rsidRPr="00FC3260" w:rsidRDefault="003552DE" w:rsidP="005110A4">
      <w:pPr>
        <w:tabs>
          <w:tab w:val="left" w:pos="900"/>
          <w:tab w:val="left" w:pos="1080"/>
        </w:tabs>
        <w:spacing w:after="240" w:line="276" w:lineRule="auto"/>
        <w:ind w:left="902" w:hanging="902"/>
        <w:jc w:val="center"/>
        <w:rPr>
          <w:rFonts w:ascii="Calibri" w:hAnsi="Calibri" w:cs="Calibri"/>
          <w:b/>
          <w:sz w:val="22"/>
          <w:szCs w:val="22"/>
        </w:rPr>
      </w:pPr>
      <w:r w:rsidRPr="00FC3260">
        <w:rPr>
          <w:rFonts w:ascii="Calibri" w:hAnsi="Calibri" w:cs="Calibri"/>
          <w:sz w:val="22"/>
          <w:szCs w:val="22"/>
        </w:rPr>
        <w:t xml:space="preserve">Dotyczy: </w:t>
      </w:r>
      <w:r w:rsidRPr="00FC3260">
        <w:rPr>
          <w:rFonts w:ascii="Calibri" w:hAnsi="Calibri" w:cs="Calibri"/>
          <w:sz w:val="22"/>
          <w:szCs w:val="22"/>
        </w:rPr>
        <w:tab/>
        <w:t xml:space="preserve">postępowania o udzielenie zamówienia publicznego w trybie podstawowym na </w:t>
      </w:r>
      <w:r w:rsidRPr="00FC3260">
        <w:rPr>
          <w:rFonts w:ascii="Calibri" w:hAnsi="Calibri" w:cs="Calibri"/>
          <w:b/>
          <w:sz w:val="22"/>
          <w:szCs w:val="22"/>
        </w:rPr>
        <w:t>„</w:t>
      </w:r>
      <w:r w:rsidR="005110A4" w:rsidRPr="00FC3260"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  <w:t xml:space="preserve">Rewitalizacja centrum </w:t>
      </w:r>
      <w:proofErr w:type="spellStart"/>
      <w:r w:rsidR="005110A4" w:rsidRPr="00FC3260"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  <w:t>Gogołowej</w:t>
      </w:r>
      <w:proofErr w:type="spellEnd"/>
      <w:r w:rsidR="005110A4" w:rsidRPr="00FC3260"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  <w:t xml:space="preserve"> </w:t>
      </w:r>
      <w:r w:rsidRPr="00FC3260">
        <w:rPr>
          <w:rFonts w:ascii="Calibri" w:hAnsi="Calibri" w:cs="Calibri"/>
          <w:b/>
          <w:sz w:val="22"/>
          <w:szCs w:val="22"/>
        </w:rPr>
        <w:t>”</w:t>
      </w:r>
    </w:p>
    <w:p w14:paraId="76EC5CC8" w14:textId="4EF79FA0" w:rsidR="003552DE" w:rsidRPr="00FC3260" w:rsidRDefault="00381D21" w:rsidP="003552DE">
      <w:pPr>
        <w:tabs>
          <w:tab w:val="left" w:pos="900"/>
          <w:tab w:val="left" w:pos="1080"/>
        </w:tabs>
        <w:spacing w:after="360" w:line="276" w:lineRule="auto"/>
        <w:ind w:left="902" w:hanging="902"/>
        <w:jc w:val="center"/>
        <w:rPr>
          <w:rFonts w:ascii="Calibri" w:hAnsi="Calibri" w:cs="Calibri"/>
          <w:b/>
          <w:bCs/>
          <w:sz w:val="22"/>
          <w:szCs w:val="22"/>
        </w:rPr>
      </w:pPr>
      <w:r w:rsidRPr="00FC3260">
        <w:rPr>
          <w:rFonts w:ascii="Calibri" w:hAnsi="Calibri" w:cs="Calibri"/>
          <w:b/>
          <w:bCs/>
          <w:sz w:val="22"/>
          <w:szCs w:val="22"/>
        </w:rPr>
        <w:t xml:space="preserve">Wyjaśnienia do </w:t>
      </w:r>
      <w:r w:rsidR="003552DE" w:rsidRPr="00FC3260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C04D61" w:rsidRPr="00FC3260">
        <w:rPr>
          <w:rFonts w:ascii="Calibri" w:hAnsi="Calibri" w:cs="Calibri"/>
          <w:b/>
          <w:bCs/>
          <w:sz w:val="22"/>
          <w:szCs w:val="22"/>
        </w:rPr>
        <w:t xml:space="preserve">treści </w:t>
      </w:r>
      <w:r w:rsidR="003552DE" w:rsidRPr="00FC3260">
        <w:rPr>
          <w:rFonts w:ascii="Calibri" w:hAnsi="Calibri" w:cs="Calibri"/>
          <w:b/>
          <w:bCs/>
          <w:sz w:val="22"/>
          <w:szCs w:val="22"/>
        </w:rPr>
        <w:t>SWZ</w:t>
      </w:r>
      <w:r w:rsidR="00C04D61" w:rsidRPr="00FC3260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66F3282F" w14:textId="76B7EB5D" w:rsidR="00DD18E1" w:rsidRPr="00FC3260" w:rsidRDefault="00493038" w:rsidP="00995280">
      <w:pPr>
        <w:tabs>
          <w:tab w:val="left" w:pos="1080"/>
        </w:tabs>
        <w:spacing w:after="240" w:line="276" w:lineRule="auto"/>
        <w:jc w:val="both"/>
        <w:rPr>
          <w:rFonts w:ascii="Calibri" w:hAnsi="Calibri" w:cs="Calibri"/>
          <w:sz w:val="22"/>
          <w:szCs w:val="22"/>
        </w:rPr>
      </w:pPr>
      <w:r w:rsidRPr="00FC3260">
        <w:rPr>
          <w:rFonts w:ascii="Calibri" w:hAnsi="Calibri" w:cs="Calibri"/>
          <w:sz w:val="22"/>
          <w:szCs w:val="22"/>
        </w:rPr>
        <w:t>Zamawiający – Gmina Mszana, d</w:t>
      </w:r>
      <w:r w:rsidR="004A6192" w:rsidRPr="00FC3260">
        <w:rPr>
          <w:rFonts w:ascii="Calibri" w:hAnsi="Calibri" w:cs="Calibri"/>
          <w:sz w:val="22"/>
          <w:szCs w:val="22"/>
        </w:rPr>
        <w:t xml:space="preserve">ziałając na podstawie art. </w:t>
      </w:r>
      <w:r w:rsidR="0074197A" w:rsidRPr="00FC3260">
        <w:rPr>
          <w:rFonts w:ascii="Calibri" w:hAnsi="Calibri" w:cs="Calibri"/>
          <w:sz w:val="22"/>
          <w:szCs w:val="22"/>
        </w:rPr>
        <w:t>284 oraz art.</w:t>
      </w:r>
      <w:r w:rsidR="004A6192" w:rsidRPr="00FC3260">
        <w:rPr>
          <w:rFonts w:ascii="Calibri" w:hAnsi="Calibri" w:cs="Calibri"/>
          <w:sz w:val="22"/>
          <w:szCs w:val="22"/>
        </w:rPr>
        <w:t>28</w:t>
      </w:r>
      <w:r w:rsidR="00C5660D" w:rsidRPr="00FC3260">
        <w:rPr>
          <w:rFonts w:ascii="Calibri" w:hAnsi="Calibri" w:cs="Calibri"/>
          <w:sz w:val="22"/>
          <w:szCs w:val="22"/>
        </w:rPr>
        <w:t>6</w:t>
      </w:r>
      <w:r w:rsidR="004A6192" w:rsidRPr="00FC3260">
        <w:rPr>
          <w:rFonts w:ascii="Calibri" w:hAnsi="Calibri" w:cs="Calibri"/>
          <w:sz w:val="22"/>
          <w:szCs w:val="22"/>
        </w:rPr>
        <w:t xml:space="preserve"> ustawy z dnia 11 września 2019r. Prawo zamówień publicznych (t.</w:t>
      </w:r>
      <w:r w:rsidR="005110A4" w:rsidRPr="00FC3260">
        <w:rPr>
          <w:rFonts w:ascii="Calibri" w:hAnsi="Calibri" w:cs="Calibri"/>
          <w:sz w:val="22"/>
          <w:szCs w:val="22"/>
        </w:rPr>
        <w:t xml:space="preserve"> </w:t>
      </w:r>
      <w:r w:rsidR="004A6192" w:rsidRPr="00FC3260">
        <w:rPr>
          <w:rFonts w:ascii="Calibri" w:hAnsi="Calibri" w:cs="Calibri"/>
          <w:sz w:val="22"/>
          <w:szCs w:val="22"/>
        </w:rPr>
        <w:t>j. Dz. U. z 202</w:t>
      </w:r>
      <w:r w:rsidR="005110A4" w:rsidRPr="00FC3260">
        <w:rPr>
          <w:rFonts w:ascii="Calibri" w:hAnsi="Calibri" w:cs="Calibri"/>
          <w:sz w:val="22"/>
          <w:szCs w:val="22"/>
        </w:rPr>
        <w:t>3</w:t>
      </w:r>
      <w:r w:rsidR="004A6192" w:rsidRPr="00FC3260">
        <w:rPr>
          <w:rFonts w:ascii="Calibri" w:hAnsi="Calibri" w:cs="Calibri"/>
          <w:sz w:val="22"/>
          <w:szCs w:val="22"/>
        </w:rPr>
        <w:t>, poz. 1</w:t>
      </w:r>
      <w:r w:rsidR="005110A4" w:rsidRPr="00FC3260">
        <w:rPr>
          <w:rFonts w:ascii="Calibri" w:hAnsi="Calibri" w:cs="Calibri"/>
          <w:sz w:val="22"/>
          <w:szCs w:val="22"/>
        </w:rPr>
        <w:t>605</w:t>
      </w:r>
      <w:r w:rsidR="004A6192" w:rsidRPr="00FC3260">
        <w:rPr>
          <w:rFonts w:ascii="Calibri" w:hAnsi="Calibri" w:cs="Calibri"/>
          <w:sz w:val="22"/>
          <w:szCs w:val="22"/>
        </w:rPr>
        <w:t xml:space="preserve"> ze zm</w:t>
      </w:r>
      <w:r w:rsidR="005110A4" w:rsidRPr="00FC3260">
        <w:rPr>
          <w:rFonts w:ascii="Calibri" w:hAnsi="Calibri" w:cs="Calibri"/>
          <w:sz w:val="22"/>
          <w:szCs w:val="22"/>
        </w:rPr>
        <w:t>.</w:t>
      </w:r>
      <w:r w:rsidR="004A6192" w:rsidRPr="00FC3260">
        <w:rPr>
          <w:rFonts w:ascii="Calibri" w:hAnsi="Calibri" w:cs="Calibri"/>
          <w:sz w:val="22"/>
          <w:szCs w:val="22"/>
        </w:rPr>
        <w:t>)</w:t>
      </w:r>
      <w:r w:rsidR="005110A4" w:rsidRPr="00FC3260">
        <w:rPr>
          <w:rFonts w:ascii="Calibri" w:hAnsi="Calibri" w:cs="Calibri"/>
          <w:sz w:val="22"/>
          <w:szCs w:val="22"/>
        </w:rPr>
        <w:t xml:space="preserve"> </w:t>
      </w:r>
      <w:r w:rsidR="00E75690" w:rsidRPr="00FC3260">
        <w:rPr>
          <w:rFonts w:ascii="Calibri" w:hAnsi="Calibri" w:cs="Calibri"/>
          <w:sz w:val="22"/>
          <w:szCs w:val="22"/>
        </w:rPr>
        <w:t>w związku z zapytaniami do niniejszego postępowania udziela wyjaśnienia treści SWZ oraz innych dokumentów stanowiących załączniki do SWZ:</w:t>
      </w:r>
    </w:p>
    <w:p w14:paraId="505E3D1E" w14:textId="7BED0E77" w:rsidR="00817024" w:rsidRPr="00FC3260" w:rsidRDefault="00817024" w:rsidP="00817024">
      <w:pPr>
        <w:suppressAutoHyphens w:val="0"/>
        <w:jc w:val="both"/>
        <w:rPr>
          <w:rFonts w:ascii="Calibri" w:hAnsi="Calibri" w:cs="Calibri"/>
          <w:b/>
          <w:bCs/>
          <w:kern w:val="0"/>
          <w:sz w:val="22"/>
          <w:szCs w:val="22"/>
          <w:u w:val="single"/>
          <w:lang w:eastAsia="pl-PL"/>
        </w:rPr>
      </w:pPr>
      <w:r w:rsidRPr="00FC3260">
        <w:rPr>
          <w:rFonts w:ascii="Calibri" w:hAnsi="Calibri" w:cs="Calibri"/>
          <w:b/>
          <w:bCs/>
          <w:kern w:val="0"/>
          <w:sz w:val="22"/>
          <w:szCs w:val="22"/>
          <w:u w:val="single"/>
          <w:lang w:eastAsia="pl-PL"/>
        </w:rPr>
        <w:t xml:space="preserve">Pytanie </w:t>
      </w:r>
    </w:p>
    <w:p w14:paraId="24DDBF60" w14:textId="77777777" w:rsidR="00FC3260" w:rsidRPr="00FC3260" w:rsidRDefault="00FC3260" w:rsidP="00817024">
      <w:pPr>
        <w:jc w:val="both"/>
        <w:textAlignment w:val="auto"/>
        <w:rPr>
          <w:rFonts w:ascii="Calibri" w:hAnsi="Calibri" w:cs="Calibri"/>
          <w:sz w:val="22"/>
          <w:szCs w:val="22"/>
        </w:rPr>
      </w:pPr>
    </w:p>
    <w:p w14:paraId="357C716C" w14:textId="77777777" w:rsidR="00FC3260" w:rsidRPr="00FC3260" w:rsidRDefault="00FC3260" w:rsidP="00FC3260">
      <w:pPr>
        <w:suppressAutoHyphens w:val="0"/>
        <w:jc w:val="both"/>
        <w:rPr>
          <w:rFonts w:ascii="Calibri" w:hAnsi="Calibri" w:cs="Calibri"/>
          <w:sz w:val="22"/>
          <w:szCs w:val="22"/>
        </w:rPr>
      </w:pPr>
      <w:r w:rsidRPr="00FC3260">
        <w:rPr>
          <w:rFonts w:ascii="Calibri" w:hAnsi="Calibri" w:cs="Calibri"/>
          <w:sz w:val="22"/>
          <w:szCs w:val="22"/>
        </w:rPr>
        <w:t>W zamieszczonych przez Państwa odpowiedziach nie padła pełna informacja dotycząca kalkulacji kompletu zabezpieczenia gazowego typu GAZEX. Wymienione zostały elementy zabezpieczenia które trzeba uwzględnić w wycenie ale brak informacji gdzie, w której pozycji kosztorysowej należy to zrobić ? Może trzeba zrobić to w nowej pozycji kosztorysowej?</w:t>
      </w:r>
    </w:p>
    <w:p w14:paraId="6D8D7107" w14:textId="77777777" w:rsidR="00FC3260" w:rsidRPr="00FC3260" w:rsidRDefault="00FC3260" w:rsidP="00817024">
      <w:pPr>
        <w:jc w:val="both"/>
        <w:textAlignment w:val="auto"/>
        <w:rPr>
          <w:rFonts w:ascii="Calibri" w:hAnsi="Calibri" w:cs="Calibri"/>
          <w:sz w:val="22"/>
          <w:szCs w:val="22"/>
        </w:rPr>
      </w:pPr>
    </w:p>
    <w:p w14:paraId="37B24391" w14:textId="2D1A85D8" w:rsidR="00817024" w:rsidRPr="00FC3260" w:rsidRDefault="00817024" w:rsidP="00817024">
      <w:pPr>
        <w:jc w:val="both"/>
        <w:textAlignment w:val="auto"/>
        <w:rPr>
          <w:rFonts w:ascii="Calibri" w:hAnsi="Calibri" w:cs="Calibri"/>
          <w:b/>
          <w:bCs/>
          <w:sz w:val="22"/>
          <w:szCs w:val="22"/>
          <w:u w:val="single"/>
          <w:lang w:eastAsia="pl-PL"/>
        </w:rPr>
      </w:pPr>
      <w:r w:rsidRPr="00FC3260">
        <w:rPr>
          <w:rFonts w:ascii="Calibri" w:hAnsi="Calibri" w:cs="Calibri"/>
          <w:b/>
          <w:bCs/>
          <w:sz w:val="22"/>
          <w:szCs w:val="22"/>
          <w:u w:val="single"/>
          <w:lang w:eastAsia="pl-PL"/>
        </w:rPr>
        <w:t>Odpowiedź:</w:t>
      </w:r>
    </w:p>
    <w:p w14:paraId="4AF1D83E" w14:textId="77777777" w:rsidR="00FC3260" w:rsidRPr="00FC3260" w:rsidRDefault="00FC3260" w:rsidP="00817024">
      <w:pPr>
        <w:jc w:val="both"/>
        <w:textAlignment w:val="auto"/>
        <w:rPr>
          <w:rFonts w:ascii="Calibri" w:hAnsi="Calibri" w:cs="Calibri"/>
          <w:b/>
          <w:bCs/>
          <w:sz w:val="22"/>
          <w:szCs w:val="22"/>
          <w:lang w:eastAsia="pl-PL"/>
        </w:rPr>
      </w:pPr>
    </w:p>
    <w:p w14:paraId="3D52DE92" w14:textId="77777777" w:rsidR="00FC3260" w:rsidRPr="00FC3260" w:rsidRDefault="00FC3260" w:rsidP="00FC3260">
      <w:pPr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 w:rsidRPr="00FC3260">
        <w:rPr>
          <w:rFonts w:ascii="Calibri" w:hAnsi="Calibri" w:cs="Calibri"/>
          <w:sz w:val="22"/>
          <w:szCs w:val="22"/>
          <w:lang w:eastAsia="pl-PL"/>
        </w:rPr>
        <w:t>Należy dodać nową pozycję kosztorysową do kosztorysu instalacji sanitarnych. Nowa pozycja na końcu kosztorysu – pozycja nr 499</w:t>
      </w:r>
    </w:p>
    <w:p w14:paraId="2F314D40" w14:textId="77777777" w:rsidR="00FC3260" w:rsidRPr="00FC3260" w:rsidRDefault="00FC3260" w:rsidP="00FC3260">
      <w:pPr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 w:rsidRPr="00FC3260">
        <w:rPr>
          <w:rFonts w:ascii="Calibri" w:hAnsi="Calibri" w:cs="Calibri"/>
          <w:sz w:val="22"/>
          <w:szCs w:val="22"/>
          <w:lang w:eastAsia="pl-PL"/>
        </w:rPr>
        <w:t>Nazwa: Wykonanie kompletnej instalacji aktywnego systemu bezpieczeństwa gazu.</w:t>
      </w:r>
    </w:p>
    <w:p w14:paraId="116D4B4C" w14:textId="77777777" w:rsidR="00FC3260" w:rsidRPr="00FC3260" w:rsidRDefault="00FC3260" w:rsidP="00FC3260">
      <w:pPr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 w:rsidRPr="00FC3260">
        <w:rPr>
          <w:rFonts w:ascii="Calibri" w:hAnsi="Calibri" w:cs="Calibri"/>
          <w:sz w:val="22"/>
          <w:szCs w:val="22"/>
          <w:lang w:eastAsia="pl-PL"/>
        </w:rPr>
        <w:t>Podstawa kalkulacji: Kalkulacja własna</w:t>
      </w:r>
    </w:p>
    <w:p w14:paraId="28EE5B2F" w14:textId="77777777" w:rsidR="00FC3260" w:rsidRPr="00FC3260" w:rsidRDefault="00FC3260" w:rsidP="00FC3260">
      <w:pPr>
        <w:adjustRightInd w:val="0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  <w:r w:rsidRPr="00FC3260">
        <w:rPr>
          <w:rFonts w:ascii="Calibri" w:hAnsi="Calibri" w:cs="Calibri"/>
          <w:kern w:val="0"/>
          <w:sz w:val="22"/>
          <w:szCs w:val="22"/>
          <w:lang w:eastAsia="pl-PL"/>
        </w:rPr>
        <w:t>W pozycji należy uwzględnić następujące materiały i prace:</w:t>
      </w:r>
    </w:p>
    <w:p w14:paraId="5B2CD2DE" w14:textId="77777777" w:rsidR="00FC3260" w:rsidRDefault="00FC3260" w:rsidP="00FC3260">
      <w:pPr>
        <w:adjustRightInd w:val="0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  <w:r w:rsidRPr="00FC3260">
        <w:rPr>
          <w:rFonts w:ascii="Calibri" w:hAnsi="Calibri" w:cs="Calibri"/>
          <w:kern w:val="0"/>
          <w:sz w:val="22"/>
          <w:szCs w:val="22"/>
          <w:lang w:eastAsia="pl-PL"/>
        </w:rPr>
        <w:t>Centrala, akumulator 12V 12Ah, czujnik gazu - detektor, zawór elektromagnetyczny DN40, sygnalizator optyczno-akustyczny, okablowanie, podłączenie.</w:t>
      </w:r>
    </w:p>
    <w:p w14:paraId="6C3B2258" w14:textId="77777777" w:rsidR="00FC3260" w:rsidRDefault="00FC3260" w:rsidP="00FC3260">
      <w:pPr>
        <w:adjustRightInd w:val="0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</w:p>
    <w:p w14:paraId="57164D8A" w14:textId="720D623E" w:rsidR="00FC3260" w:rsidRPr="00FC3260" w:rsidRDefault="00FC3260" w:rsidP="00FC3260">
      <w:pPr>
        <w:adjustRightInd w:val="0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  <w:r>
        <w:rPr>
          <w:rFonts w:ascii="Calibri" w:hAnsi="Calibri" w:cs="Calibri"/>
          <w:kern w:val="0"/>
          <w:sz w:val="22"/>
          <w:szCs w:val="22"/>
          <w:lang w:eastAsia="pl-PL"/>
        </w:rPr>
        <w:tab/>
      </w:r>
      <w:r>
        <w:rPr>
          <w:rFonts w:ascii="Calibri" w:hAnsi="Calibri" w:cs="Calibri"/>
          <w:kern w:val="0"/>
          <w:sz w:val="22"/>
          <w:szCs w:val="22"/>
          <w:lang w:eastAsia="pl-PL"/>
        </w:rPr>
        <w:tab/>
      </w:r>
      <w:r>
        <w:rPr>
          <w:rFonts w:ascii="Calibri" w:hAnsi="Calibri" w:cs="Calibri"/>
          <w:kern w:val="0"/>
          <w:sz w:val="22"/>
          <w:szCs w:val="22"/>
          <w:lang w:eastAsia="pl-PL"/>
        </w:rPr>
        <w:tab/>
      </w:r>
      <w:r>
        <w:rPr>
          <w:rFonts w:ascii="Calibri" w:hAnsi="Calibri" w:cs="Calibri"/>
          <w:kern w:val="0"/>
          <w:sz w:val="22"/>
          <w:szCs w:val="22"/>
          <w:lang w:eastAsia="pl-PL"/>
        </w:rPr>
        <w:tab/>
      </w:r>
      <w:r>
        <w:rPr>
          <w:rFonts w:ascii="Calibri" w:hAnsi="Calibri" w:cs="Calibri"/>
          <w:kern w:val="0"/>
          <w:sz w:val="22"/>
          <w:szCs w:val="22"/>
          <w:lang w:eastAsia="pl-PL"/>
        </w:rPr>
        <w:tab/>
      </w:r>
      <w:r>
        <w:rPr>
          <w:rFonts w:ascii="Calibri" w:hAnsi="Calibri" w:cs="Calibri"/>
          <w:kern w:val="0"/>
          <w:sz w:val="22"/>
          <w:szCs w:val="22"/>
          <w:lang w:eastAsia="pl-PL"/>
        </w:rPr>
        <w:tab/>
      </w:r>
    </w:p>
    <w:p w14:paraId="61A282B6" w14:textId="77777777" w:rsidR="00FC3260" w:rsidRPr="00FC3260" w:rsidRDefault="00FC3260" w:rsidP="00FC3260">
      <w:pPr>
        <w:suppressAutoHyphens w:val="0"/>
        <w:jc w:val="both"/>
        <w:rPr>
          <w:rFonts w:ascii="Calibri" w:hAnsi="Calibri" w:cs="Calibri"/>
          <w:bCs/>
          <w:sz w:val="22"/>
          <w:szCs w:val="22"/>
        </w:rPr>
      </w:pPr>
    </w:p>
    <w:p w14:paraId="7E2B152B" w14:textId="77777777" w:rsidR="00FC3260" w:rsidRPr="00693B61" w:rsidRDefault="00FC3260" w:rsidP="00FC3260">
      <w:pPr>
        <w:tabs>
          <w:tab w:val="num" w:pos="540"/>
          <w:tab w:val="left" w:pos="5529"/>
        </w:tabs>
        <w:spacing w:line="276" w:lineRule="auto"/>
        <w:ind w:firstLine="5670"/>
        <w:rPr>
          <w:rFonts w:ascii="Calibri" w:hAnsi="Calibri" w:cs="Calibri"/>
          <w:b/>
          <w:bCs/>
          <w:i/>
        </w:rPr>
      </w:pPr>
      <w:r w:rsidRPr="00693B61">
        <w:rPr>
          <w:rFonts w:ascii="Calibri" w:hAnsi="Calibri" w:cs="Calibri"/>
          <w:b/>
          <w:bCs/>
          <w:i/>
        </w:rPr>
        <w:t>Wójt Gminy Mszana</w:t>
      </w:r>
    </w:p>
    <w:p w14:paraId="55D819F1" w14:textId="77777777" w:rsidR="00FC3260" w:rsidRPr="00693B61" w:rsidRDefault="00FC3260" w:rsidP="00FC3260">
      <w:pPr>
        <w:tabs>
          <w:tab w:val="left" w:pos="4962"/>
        </w:tabs>
        <w:rPr>
          <w:rFonts w:ascii="Calibri" w:hAnsi="Calibri" w:cs="Calibri"/>
          <w:b/>
          <w:bCs/>
          <w:i/>
        </w:rPr>
      </w:pPr>
      <w:r w:rsidRPr="00693B61">
        <w:rPr>
          <w:rFonts w:ascii="Calibri" w:hAnsi="Calibri" w:cs="Calibri"/>
          <w:b/>
          <w:bCs/>
          <w:i/>
        </w:rPr>
        <w:tab/>
      </w:r>
      <w:r w:rsidRPr="00693B61">
        <w:rPr>
          <w:rFonts w:ascii="Calibri" w:hAnsi="Calibri" w:cs="Calibri"/>
          <w:b/>
          <w:bCs/>
          <w:i/>
        </w:rPr>
        <w:tab/>
        <w:t xml:space="preserve">   /-/ mgr  Mirosław Szymanek</w:t>
      </w:r>
    </w:p>
    <w:p w14:paraId="5E680E30" w14:textId="77777777" w:rsidR="00FC3260" w:rsidRPr="00693B61" w:rsidRDefault="00FC3260" w:rsidP="00FC3260">
      <w:pPr>
        <w:widowControl w:val="0"/>
        <w:autoSpaceDN w:val="0"/>
        <w:spacing w:line="260" w:lineRule="atLeast"/>
        <w:jc w:val="both"/>
        <w:rPr>
          <w:rFonts w:ascii="Calibri" w:hAnsi="Calibri" w:cs="Calibri"/>
        </w:rPr>
      </w:pPr>
    </w:p>
    <w:p w14:paraId="327D67D2" w14:textId="77777777" w:rsidR="00FC3260" w:rsidRPr="00FC3260" w:rsidRDefault="00FC3260" w:rsidP="00FC3260">
      <w:pPr>
        <w:pStyle w:val="NormalnyWeb"/>
        <w:spacing w:before="0" w:after="0"/>
        <w:ind w:left="601" w:hanging="198"/>
        <w:jc w:val="both"/>
        <w:rPr>
          <w:rFonts w:ascii="Calibri" w:hAnsi="Calibri" w:cs="Calibri"/>
          <w:b/>
          <w:sz w:val="22"/>
          <w:szCs w:val="22"/>
        </w:rPr>
      </w:pPr>
    </w:p>
    <w:p w14:paraId="1004A5C1" w14:textId="77777777" w:rsidR="00FC3260" w:rsidRPr="00FC3260" w:rsidRDefault="00FC3260" w:rsidP="00FC3260">
      <w:pPr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</w:p>
    <w:p w14:paraId="4613A6FD" w14:textId="7AFA1D36" w:rsidR="0086064A" w:rsidRPr="00FC3260" w:rsidRDefault="0086064A" w:rsidP="00995280">
      <w:pPr>
        <w:widowControl w:val="0"/>
        <w:autoSpaceDN w:val="0"/>
        <w:spacing w:line="260" w:lineRule="atLeast"/>
        <w:jc w:val="both"/>
        <w:rPr>
          <w:rFonts w:ascii="Calibri" w:hAnsi="Calibri" w:cs="Calibri"/>
          <w:sz w:val="22"/>
          <w:szCs w:val="22"/>
        </w:rPr>
      </w:pPr>
    </w:p>
    <w:sectPr w:rsidR="0086064A" w:rsidRPr="00FC3260" w:rsidSect="00E92F44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A8CF1" w14:textId="77777777" w:rsidR="00E92F44" w:rsidRDefault="00E92F44" w:rsidP="00DA5839">
      <w:r>
        <w:separator/>
      </w:r>
    </w:p>
  </w:endnote>
  <w:endnote w:type="continuationSeparator" w:id="0">
    <w:p w14:paraId="69809521" w14:textId="77777777" w:rsidR="00E92F44" w:rsidRDefault="00E92F44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13296BE" w:rsidR="00A57D69" w:rsidRPr="008E1C59" w:rsidRDefault="00A57D69" w:rsidP="008E1C59">
    <w:pPr>
      <w:rPr>
        <w:rFonts w:ascii="Tahoma" w:hAnsi="Tahoma" w:cs="Tahoma"/>
        <w:sz w:val="10"/>
        <w:szCs w:val="10"/>
      </w:rPr>
    </w:pPr>
    <w:r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0C81C" w14:textId="77777777" w:rsidR="00E92F44" w:rsidRDefault="00E92F44" w:rsidP="00DA5839">
      <w:r>
        <w:separator/>
      </w:r>
    </w:p>
  </w:footnote>
  <w:footnote w:type="continuationSeparator" w:id="0">
    <w:p w14:paraId="7282CD28" w14:textId="77777777" w:rsidR="00E92F44" w:rsidRDefault="00E92F44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FA5FC" w14:textId="77777777" w:rsidR="00D823D9" w:rsidRDefault="00D823D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7627321D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5110A4">
      <w:rPr>
        <w:rFonts w:ascii="Tahoma" w:hAnsi="Tahoma" w:cs="Tahoma"/>
      </w:rPr>
      <w:t>1</w:t>
    </w:r>
    <w:r w:rsidRPr="00DF5681">
      <w:rPr>
        <w:rFonts w:ascii="Tahoma" w:hAnsi="Tahoma" w:cs="Tahoma"/>
      </w:rPr>
      <w:t>.202</w:t>
    </w:r>
    <w:bookmarkEnd w:id="0"/>
    <w:r w:rsidR="005110A4">
      <w:rPr>
        <w:rFonts w:ascii="Tahoma" w:hAnsi="Tahoma" w:cs="Tahoma"/>
      </w:rPr>
      <w:t>4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6F7D5" w14:textId="77777777" w:rsidR="00656E4A" w:rsidRDefault="00656E4A" w:rsidP="00656E4A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2901CD8F" wp14:editId="4537ACA2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03E699D9" wp14:editId="40A8C8E3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262F8901" wp14:editId="08A7AB5B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23657A2F" wp14:editId="070D126D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0E7B80" w14:textId="77777777" w:rsidR="00656E4A" w:rsidRDefault="00656E4A" w:rsidP="00656E4A">
    <w:pPr>
      <w:pStyle w:val="Nagwek"/>
      <w:rPr>
        <w:noProof/>
        <w:lang w:eastAsia="pl-PL"/>
      </w:rPr>
    </w:pPr>
  </w:p>
  <w:p w14:paraId="46A49E2A" w14:textId="77777777" w:rsidR="00656E4A" w:rsidRPr="00503B3C" w:rsidRDefault="00656E4A" w:rsidP="00656E4A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345481BC" w14:textId="5B67296C" w:rsidR="00656E4A" w:rsidRDefault="00656E4A" w:rsidP="00656E4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5110A4">
      <w:rPr>
        <w:rFonts w:ascii="Tahoma" w:hAnsi="Tahoma" w:cs="Tahoma"/>
      </w:rPr>
      <w:t>1</w:t>
    </w:r>
    <w:r w:rsidRPr="00DF5681">
      <w:rPr>
        <w:rFonts w:ascii="Tahoma" w:hAnsi="Tahoma" w:cs="Tahoma"/>
      </w:rPr>
      <w:t>.202</w:t>
    </w:r>
    <w:r w:rsidR="005110A4">
      <w:rPr>
        <w:rFonts w:ascii="Tahoma" w:hAnsi="Tahoma" w:cs="Tahoma"/>
      </w:rPr>
      <w:t>4</w:t>
    </w:r>
  </w:p>
  <w:p w14:paraId="4E028121" w14:textId="77777777" w:rsidR="00656E4A" w:rsidRDefault="00656E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1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3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0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4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1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2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3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4" w15:restartNumberingAfterBreak="0">
    <w:nsid w:val="00C521D1"/>
    <w:multiLevelType w:val="multilevel"/>
    <w:tmpl w:val="307A3388"/>
    <w:lvl w:ilvl="0">
      <w:start w:val="1"/>
      <w:numFmt w:val="lowerLetter"/>
      <w:lvlText w:val="%1."/>
      <w:lvlJc w:val="left"/>
      <w:pPr>
        <w:ind w:left="218" w:hanging="360"/>
      </w:p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abstractNum w:abstractNumId="25" w15:restartNumberingAfterBreak="0">
    <w:nsid w:val="05704018"/>
    <w:multiLevelType w:val="hybridMultilevel"/>
    <w:tmpl w:val="5D54FBEE"/>
    <w:lvl w:ilvl="0" w:tplc="BC1888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AAB7D0E"/>
    <w:multiLevelType w:val="multilevel"/>
    <w:tmpl w:val="AC9C535E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0E91099A"/>
    <w:multiLevelType w:val="multilevel"/>
    <w:tmpl w:val="68804C42"/>
    <w:lvl w:ilvl="0">
      <w:start w:val="2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10762262"/>
    <w:multiLevelType w:val="hybridMultilevel"/>
    <w:tmpl w:val="9314F6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3BE0FA1"/>
    <w:multiLevelType w:val="hybridMultilevel"/>
    <w:tmpl w:val="94B687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197970DD"/>
    <w:multiLevelType w:val="hybridMultilevel"/>
    <w:tmpl w:val="4516AC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99941B6"/>
    <w:multiLevelType w:val="hybridMultilevel"/>
    <w:tmpl w:val="C5980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641B37"/>
    <w:multiLevelType w:val="hybridMultilevel"/>
    <w:tmpl w:val="010C7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BA301C5"/>
    <w:multiLevelType w:val="hybridMultilevel"/>
    <w:tmpl w:val="E6AA8D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C2205F2"/>
    <w:multiLevelType w:val="multilevel"/>
    <w:tmpl w:val="8F428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37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1F1E7405"/>
    <w:multiLevelType w:val="hybridMultilevel"/>
    <w:tmpl w:val="75940F0C"/>
    <w:lvl w:ilvl="0" w:tplc="D50CEBA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9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0" w15:restartNumberingAfterBreak="0">
    <w:nsid w:val="244F12A1"/>
    <w:multiLevelType w:val="hybridMultilevel"/>
    <w:tmpl w:val="95A66FC0"/>
    <w:lvl w:ilvl="0" w:tplc="FC1C74F6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4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3A120DED"/>
    <w:multiLevelType w:val="hybridMultilevel"/>
    <w:tmpl w:val="52A6161E"/>
    <w:lvl w:ilvl="0" w:tplc="28D2532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42074941"/>
    <w:multiLevelType w:val="hybridMultilevel"/>
    <w:tmpl w:val="2F8C67D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7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48" w15:restartNumberingAfterBreak="0">
    <w:nsid w:val="53A81068"/>
    <w:multiLevelType w:val="hybridMultilevel"/>
    <w:tmpl w:val="A9F22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56B3EFB"/>
    <w:multiLevelType w:val="multilevel"/>
    <w:tmpl w:val="AA38C52C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CF1F0C"/>
    <w:multiLevelType w:val="multilevel"/>
    <w:tmpl w:val="DBD64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5B727344"/>
    <w:multiLevelType w:val="hybridMultilevel"/>
    <w:tmpl w:val="E034BBD0"/>
    <w:lvl w:ilvl="0" w:tplc="61DE1206">
      <w:start w:val="1"/>
      <w:numFmt w:val="decimal"/>
      <w:lvlText w:val="%1)"/>
      <w:lvlJc w:val="left"/>
      <w:pPr>
        <w:ind w:left="144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5F4F277C"/>
    <w:multiLevelType w:val="hybridMultilevel"/>
    <w:tmpl w:val="ED183BC2"/>
    <w:lvl w:ilvl="0" w:tplc="F9889F10">
      <w:start w:val="1"/>
      <w:numFmt w:val="lowerLetter"/>
      <w:lvlText w:val="%1)"/>
      <w:lvlJc w:val="left"/>
      <w:pPr>
        <w:ind w:left="1077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4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5" w15:restartNumberingAfterBreak="0">
    <w:nsid w:val="6A0D42DA"/>
    <w:multiLevelType w:val="multilevel"/>
    <w:tmpl w:val="D4A6969E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6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7" w15:restartNumberingAfterBreak="0">
    <w:nsid w:val="6E42377C"/>
    <w:multiLevelType w:val="hybridMultilevel"/>
    <w:tmpl w:val="7CE4D9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EC30F1B"/>
    <w:multiLevelType w:val="hybridMultilevel"/>
    <w:tmpl w:val="62444F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049601B"/>
    <w:multiLevelType w:val="multilevel"/>
    <w:tmpl w:val="075A5428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u w:val="single"/>
      </w:rPr>
    </w:lvl>
  </w:abstractNum>
  <w:abstractNum w:abstractNumId="60" w15:restartNumberingAfterBreak="0">
    <w:nsid w:val="71035A87"/>
    <w:multiLevelType w:val="multilevel"/>
    <w:tmpl w:val="670EE034"/>
    <w:lvl w:ilvl="0">
      <w:start w:val="1"/>
      <w:numFmt w:val="lowerLetter"/>
      <w:lvlText w:val="%1."/>
      <w:lvlJc w:val="left"/>
      <w:pPr>
        <w:ind w:left="218" w:hanging="360"/>
      </w:p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abstractNum w:abstractNumId="61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9E642BE"/>
    <w:multiLevelType w:val="multilevel"/>
    <w:tmpl w:val="79FE6450"/>
    <w:lvl w:ilvl="0">
      <w:start w:val="1"/>
      <w:numFmt w:val="decimal"/>
      <w:lvlText w:val="%1."/>
      <w:lvlJc w:val="left"/>
      <w:pPr>
        <w:ind w:left="218" w:hanging="360"/>
      </w:pPr>
      <w:rPr>
        <w:rFonts w:ascii="Century Gothic" w:hAnsi="Century Gothic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abstractNum w:abstractNumId="6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7E4F6F89"/>
    <w:multiLevelType w:val="hybridMultilevel"/>
    <w:tmpl w:val="7082A9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687576">
    <w:abstractNumId w:val="1"/>
  </w:num>
  <w:num w:numId="2" w16cid:durableId="96600634">
    <w:abstractNumId w:val="47"/>
  </w:num>
  <w:num w:numId="3" w16cid:durableId="1630895151">
    <w:abstractNumId w:val="56"/>
  </w:num>
  <w:num w:numId="4" w16cid:durableId="492643633">
    <w:abstractNumId w:val="36"/>
  </w:num>
  <w:num w:numId="5" w16cid:durableId="1012339821">
    <w:abstractNumId w:val="41"/>
  </w:num>
  <w:num w:numId="6" w16cid:durableId="1233003418">
    <w:abstractNumId w:val="28"/>
  </w:num>
  <w:num w:numId="7" w16cid:durableId="977301492">
    <w:abstractNumId w:val="46"/>
  </w:num>
  <w:num w:numId="8" w16cid:durableId="1465192075">
    <w:abstractNumId w:val="64"/>
  </w:num>
  <w:num w:numId="9" w16cid:durableId="1955479285">
    <w:abstractNumId w:val="25"/>
  </w:num>
  <w:num w:numId="10" w16cid:durableId="1501969743">
    <w:abstractNumId w:val="40"/>
  </w:num>
  <w:num w:numId="11" w16cid:durableId="1398433051">
    <w:abstractNumId w:val="30"/>
  </w:num>
  <w:num w:numId="12" w16cid:durableId="967778947">
    <w:abstractNumId w:val="59"/>
  </w:num>
  <w:num w:numId="13" w16cid:durableId="170494441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5118872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2987748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101695">
    <w:abstractNumId w:val="60"/>
  </w:num>
  <w:num w:numId="17" w16cid:durableId="81202099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65921436">
    <w:abstractNumId w:val="44"/>
  </w:num>
  <w:num w:numId="19" w16cid:durableId="57434706">
    <w:abstractNumId w:val="39"/>
  </w:num>
  <w:num w:numId="20" w16cid:durableId="808281099">
    <w:abstractNumId w:val="26"/>
  </w:num>
  <w:num w:numId="21" w16cid:durableId="205139536">
    <w:abstractNumId w:val="54"/>
  </w:num>
  <w:num w:numId="22" w16cid:durableId="1122921175">
    <w:abstractNumId w:val="55"/>
  </w:num>
  <w:num w:numId="23" w16cid:durableId="289630143">
    <w:abstractNumId w:val="63"/>
  </w:num>
  <w:num w:numId="24" w16cid:durableId="1414083966">
    <w:abstractNumId w:val="24"/>
  </w:num>
  <w:num w:numId="25" w16cid:durableId="1790077830">
    <w:abstractNumId w:val="27"/>
  </w:num>
  <w:num w:numId="26" w16cid:durableId="1185746216">
    <w:abstractNumId w:val="27"/>
    <w:lvlOverride w:ilvl="0">
      <w:startOverride w:val="1"/>
    </w:lvlOverride>
  </w:num>
  <w:num w:numId="27" w16cid:durableId="169889573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0641124">
    <w:abstractNumId w:val="38"/>
  </w:num>
  <w:num w:numId="29" w16cid:durableId="10841876">
    <w:abstractNumId w:val="53"/>
  </w:num>
  <w:num w:numId="30" w16cid:durableId="307101853">
    <w:abstractNumId w:val="57"/>
  </w:num>
  <w:num w:numId="31" w16cid:durableId="1063335060">
    <w:abstractNumId w:val="65"/>
  </w:num>
  <w:num w:numId="32" w16cid:durableId="1209681124">
    <w:abstractNumId w:val="58"/>
  </w:num>
  <w:num w:numId="33" w16cid:durableId="70687650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22006778">
    <w:abstractNumId w:val="34"/>
  </w:num>
  <w:num w:numId="35" w16cid:durableId="1893735903">
    <w:abstractNumId w:val="49"/>
  </w:num>
  <w:num w:numId="36" w16cid:durableId="128128952">
    <w:abstractNumId w:val="52"/>
  </w:num>
  <w:num w:numId="37" w16cid:durableId="1397053417">
    <w:abstractNumId w:val="48"/>
  </w:num>
  <w:num w:numId="38" w16cid:durableId="1517619271">
    <w:abstractNumId w:val="51"/>
  </w:num>
  <w:num w:numId="39" w16cid:durableId="1099065240">
    <w:abstractNumId w:val="3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39"/>
    <w:rsid w:val="000030AB"/>
    <w:rsid w:val="000035EF"/>
    <w:rsid w:val="00003F16"/>
    <w:rsid w:val="00004BE1"/>
    <w:rsid w:val="00004D52"/>
    <w:rsid w:val="00005B91"/>
    <w:rsid w:val="00006AD6"/>
    <w:rsid w:val="000078B1"/>
    <w:rsid w:val="0000797D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16C"/>
    <w:rsid w:val="00016518"/>
    <w:rsid w:val="00016B91"/>
    <w:rsid w:val="00017B47"/>
    <w:rsid w:val="00021E8B"/>
    <w:rsid w:val="00022229"/>
    <w:rsid w:val="00023077"/>
    <w:rsid w:val="00024582"/>
    <w:rsid w:val="00024A77"/>
    <w:rsid w:val="000255C6"/>
    <w:rsid w:val="0002560D"/>
    <w:rsid w:val="0002792F"/>
    <w:rsid w:val="00031B03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6E72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5C80"/>
    <w:rsid w:val="00056482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6591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613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0E7B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1FE6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3DFF"/>
    <w:rsid w:val="000C66EC"/>
    <w:rsid w:val="000C697E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BE9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910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757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5F2"/>
    <w:rsid w:val="00174C14"/>
    <w:rsid w:val="00175208"/>
    <w:rsid w:val="0017557F"/>
    <w:rsid w:val="001800FC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248F"/>
    <w:rsid w:val="001A37C3"/>
    <w:rsid w:val="001A4225"/>
    <w:rsid w:val="001A4A77"/>
    <w:rsid w:val="001A59F1"/>
    <w:rsid w:val="001A6173"/>
    <w:rsid w:val="001A7460"/>
    <w:rsid w:val="001A7E19"/>
    <w:rsid w:val="001A7FA9"/>
    <w:rsid w:val="001B10BE"/>
    <w:rsid w:val="001B154C"/>
    <w:rsid w:val="001B1DEC"/>
    <w:rsid w:val="001B25AD"/>
    <w:rsid w:val="001B2648"/>
    <w:rsid w:val="001B4BFA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084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6309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49"/>
    <w:rsid w:val="002347A4"/>
    <w:rsid w:val="00234D8D"/>
    <w:rsid w:val="00235D1B"/>
    <w:rsid w:val="00236A51"/>
    <w:rsid w:val="00236B2A"/>
    <w:rsid w:val="00236DA4"/>
    <w:rsid w:val="002370C2"/>
    <w:rsid w:val="002401B1"/>
    <w:rsid w:val="002401BD"/>
    <w:rsid w:val="00240F8D"/>
    <w:rsid w:val="002410F3"/>
    <w:rsid w:val="0024132D"/>
    <w:rsid w:val="00242630"/>
    <w:rsid w:val="00242D21"/>
    <w:rsid w:val="00244917"/>
    <w:rsid w:val="00245433"/>
    <w:rsid w:val="00246CDB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5E13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4D41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5AF5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0CB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84F"/>
    <w:rsid w:val="002B3BF5"/>
    <w:rsid w:val="002B4C9E"/>
    <w:rsid w:val="002B543C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2F7F6D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37C6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DE"/>
    <w:rsid w:val="003555E7"/>
    <w:rsid w:val="003574D1"/>
    <w:rsid w:val="00357FF3"/>
    <w:rsid w:val="003616EA"/>
    <w:rsid w:val="0036222F"/>
    <w:rsid w:val="00362B69"/>
    <w:rsid w:val="00362E52"/>
    <w:rsid w:val="003638BE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1E5"/>
    <w:rsid w:val="003815D9"/>
    <w:rsid w:val="0038170E"/>
    <w:rsid w:val="00381D21"/>
    <w:rsid w:val="00382132"/>
    <w:rsid w:val="00382CF3"/>
    <w:rsid w:val="00383DA9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2FC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20C6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5DE3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130A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0D04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0E19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609D"/>
    <w:rsid w:val="00477DDB"/>
    <w:rsid w:val="00480277"/>
    <w:rsid w:val="004809B6"/>
    <w:rsid w:val="004828B2"/>
    <w:rsid w:val="0048315B"/>
    <w:rsid w:val="004836F5"/>
    <w:rsid w:val="004838DB"/>
    <w:rsid w:val="004840DB"/>
    <w:rsid w:val="00484215"/>
    <w:rsid w:val="00484BC1"/>
    <w:rsid w:val="00484DC5"/>
    <w:rsid w:val="0048697F"/>
    <w:rsid w:val="004871AA"/>
    <w:rsid w:val="00487369"/>
    <w:rsid w:val="00487517"/>
    <w:rsid w:val="00490743"/>
    <w:rsid w:val="00491663"/>
    <w:rsid w:val="00491BD9"/>
    <w:rsid w:val="00491C82"/>
    <w:rsid w:val="0049221B"/>
    <w:rsid w:val="004922B9"/>
    <w:rsid w:val="00493038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192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A81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4C72"/>
    <w:rsid w:val="004E529C"/>
    <w:rsid w:val="004E6F1C"/>
    <w:rsid w:val="004E748A"/>
    <w:rsid w:val="004F130C"/>
    <w:rsid w:val="004F1745"/>
    <w:rsid w:val="004F1C73"/>
    <w:rsid w:val="004F2D0E"/>
    <w:rsid w:val="004F2E05"/>
    <w:rsid w:val="004F58E9"/>
    <w:rsid w:val="004F5E3B"/>
    <w:rsid w:val="004F5E47"/>
    <w:rsid w:val="004F6543"/>
    <w:rsid w:val="004F68C1"/>
    <w:rsid w:val="004F6A44"/>
    <w:rsid w:val="004F6B5C"/>
    <w:rsid w:val="004F7108"/>
    <w:rsid w:val="004F7165"/>
    <w:rsid w:val="004F7785"/>
    <w:rsid w:val="00500020"/>
    <w:rsid w:val="005000BF"/>
    <w:rsid w:val="005001CB"/>
    <w:rsid w:val="00500901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10A4"/>
    <w:rsid w:val="005139BD"/>
    <w:rsid w:val="00514857"/>
    <w:rsid w:val="0051638B"/>
    <w:rsid w:val="00516E71"/>
    <w:rsid w:val="00517890"/>
    <w:rsid w:val="005200D5"/>
    <w:rsid w:val="0052024B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341"/>
    <w:rsid w:val="005478E8"/>
    <w:rsid w:val="00547A87"/>
    <w:rsid w:val="00547B40"/>
    <w:rsid w:val="005507AF"/>
    <w:rsid w:val="005525EE"/>
    <w:rsid w:val="00552B59"/>
    <w:rsid w:val="0055386B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26E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1AF4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1E0F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24EB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5102"/>
    <w:rsid w:val="00626081"/>
    <w:rsid w:val="00626E0C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375EF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6E4A"/>
    <w:rsid w:val="00657480"/>
    <w:rsid w:val="00660320"/>
    <w:rsid w:val="00661D6D"/>
    <w:rsid w:val="006620B6"/>
    <w:rsid w:val="00662E8F"/>
    <w:rsid w:val="00663C56"/>
    <w:rsid w:val="00663FEB"/>
    <w:rsid w:val="006653FE"/>
    <w:rsid w:val="00665B52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92B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424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2DC2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1A6F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4C0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71E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97A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529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4D74"/>
    <w:rsid w:val="007E512E"/>
    <w:rsid w:val="007E551B"/>
    <w:rsid w:val="007E56B4"/>
    <w:rsid w:val="007E5F25"/>
    <w:rsid w:val="007E6914"/>
    <w:rsid w:val="007E69F3"/>
    <w:rsid w:val="007E6E14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5AC4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024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064A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928"/>
    <w:rsid w:val="008B3D4D"/>
    <w:rsid w:val="008B40DA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28B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3C50"/>
    <w:rsid w:val="0092471F"/>
    <w:rsid w:val="00924FFF"/>
    <w:rsid w:val="00926E3A"/>
    <w:rsid w:val="009304E5"/>
    <w:rsid w:val="009305B3"/>
    <w:rsid w:val="00931BBF"/>
    <w:rsid w:val="0093354F"/>
    <w:rsid w:val="00933FAB"/>
    <w:rsid w:val="0093453E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4E88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6DA6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280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193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0142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55E"/>
    <w:rsid w:val="00A34898"/>
    <w:rsid w:val="00A34D80"/>
    <w:rsid w:val="00A35167"/>
    <w:rsid w:val="00A35336"/>
    <w:rsid w:val="00A355F2"/>
    <w:rsid w:val="00A36814"/>
    <w:rsid w:val="00A369E1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1962"/>
    <w:rsid w:val="00A730E9"/>
    <w:rsid w:val="00A73A8F"/>
    <w:rsid w:val="00A73C63"/>
    <w:rsid w:val="00A73E11"/>
    <w:rsid w:val="00A744CC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5A7"/>
    <w:rsid w:val="00AA5FDB"/>
    <w:rsid w:val="00AA69AA"/>
    <w:rsid w:val="00AB1C34"/>
    <w:rsid w:val="00AB25A6"/>
    <w:rsid w:val="00AB28F4"/>
    <w:rsid w:val="00AB373E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3B8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4F0E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6D25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5C27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8E4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33C3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3C9"/>
    <w:rsid w:val="00B919E6"/>
    <w:rsid w:val="00B91F47"/>
    <w:rsid w:val="00B943D2"/>
    <w:rsid w:val="00B9560A"/>
    <w:rsid w:val="00B9562E"/>
    <w:rsid w:val="00B95CB6"/>
    <w:rsid w:val="00B962DB"/>
    <w:rsid w:val="00B970D6"/>
    <w:rsid w:val="00B973CE"/>
    <w:rsid w:val="00B973CF"/>
    <w:rsid w:val="00B9740E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4D61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60D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15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2D3C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6781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6B82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015A"/>
    <w:rsid w:val="00D710D7"/>
    <w:rsid w:val="00D729BB"/>
    <w:rsid w:val="00D74364"/>
    <w:rsid w:val="00D74F1E"/>
    <w:rsid w:val="00D75492"/>
    <w:rsid w:val="00D75C77"/>
    <w:rsid w:val="00D80732"/>
    <w:rsid w:val="00D821E9"/>
    <w:rsid w:val="00D823D9"/>
    <w:rsid w:val="00D823FB"/>
    <w:rsid w:val="00D82A56"/>
    <w:rsid w:val="00D83EB5"/>
    <w:rsid w:val="00D846BD"/>
    <w:rsid w:val="00D850D9"/>
    <w:rsid w:val="00D858DF"/>
    <w:rsid w:val="00D8659C"/>
    <w:rsid w:val="00D86A2B"/>
    <w:rsid w:val="00D90259"/>
    <w:rsid w:val="00D907C9"/>
    <w:rsid w:val="00D90CF7"/>
    <w:rsid w:val="00D90D6F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661"/>
    <w:rsid w:val="00DD18E1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2D5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1D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03E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1AC1"/>
    <w:rsid w:val="00E7265C"/>
    <w:rsid w:val="00E72689"/>
    <w:rsid w:val="00E735D8"/>
    <w:rsid w:val="00E74613"/>
    <w:rsid w:val="00E74977"/>
    <w:rsid w:val="00E75690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2F44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7B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2C9A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2D52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1D4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2F29"/>
    <w:rsid w:val="00F34310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56DF2"/>
    <w:rsid w:val="00F606A1"/>
    <w:rsid w:val="00F61F12"/>
    <w:rsid w:val="00F62336"/>
    <w:rsid w:val="00F62967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774A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012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260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447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2F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0EE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63B8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6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A5839"/>
  </w:style>
  <w:style w:type="paragraph" w:styleId="Stopka">
    <w:name w:val="footer"/>
    <w:basedOn w:val="Normalny"/>
    <w:link w:val="StopkaZnak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,sw tekst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99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7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8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  <w:style w:type="character" w:styleId="Uwydatnienie">
    <w:name w:val="Emphasis"/>
    <w:rsid w:val="0081702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5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3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43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B0D7D"/>
    <w:rsid w:val="000C36AD"/>
    <w:rsid w:val="000F0B03"/>
    <w:rsid w:val="00102000"/>
    <w:rsid w:val="00106B06"/>
    <w:rsid w:val="001144D2"/>
    <w:rsid w:val="001311F0"/>
    <w:rsid w:val="00166AF0"/>
    <w:rsid w:val="001C319D"/>
    <w:rsid w:val="002000B0"/>
    <w:rsid w:val="00221205"/>
    <w:rsid w:val="0022338D"/>
    <w:rsid w:val="0024348D"/>
    <w:rsid w:val="002751B2"/>
    <w:rsid w:val="00280E0F"/>
    <w:rsid w:val="00282BAD"/>
    <w:rsid w:val="002B0099"/>
    <w:rsid w:val="00364815"/>
    <w:rsid w:val="003953B7"/>
    <w:rsid w:val="003F2155"/>
    <w:rsid w:val="00485FD9"/>
    <w:rsid w:val="004906D2"/>
    <w:rsid w:val="004A1D53"/>
    <w:rsid w:val="004A71FD"/>
    <w:rsid w:val="004B4CB6"/>
    <w:rsid w:val="004D439C"/>
    <w:rsid w:val="004F726E"/>
    <w:rsid w:val="005370A1"/>
    <w:rsid w:val="00541F63"/>
    <w:rsid w:val="005630D0"/>
    <w:rsid w:val="0056784E"/>
    <w:rsid w:val="005D6C66"/>
    <w:rsid w:val="005F1A83"/>
    <w:rsid w:val="00612614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462AB"/>
    <w:rsid w:val="007528C9"/>
    <w:rsid w:val="00775326"/>
    <w:rsid w:val="0079477C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20770"/>
    <w:rsid w:val="00A2612F"/>
    <w:rsid w:val="00A30EF7"/>
    <w:rsid w:val="00A66B6F"/>
    <w:rsid w:val="00A76104"/>
    <w:rsid w:val="00AA69BC"/>
    <w:rsid w:val="00AD41C5"/>
    <w:rsid w:val="00AE3679"/>
    <w:rsid w:val="00AE5B2A"/>
    <w:rsid w:val="00B10EE6"/>
    <w:rsid w:val="00B24EE6"/>
    <w:rsid w:val="00B25235"/>
    <w:rsid w:val="00B36D78"/>
    <w:rsid w:val="00B65372"/>
    <w:rsid w:val="00BA7993"/>
    <w:rsid w:val="00BC5779"/>
    <w:rsid w:val="00BD25EC"/>
    <w:rsid w:val="00BE23EB"/>
    <w:rsid w:val="00C0630B"/>
    <w:rsid w:val="00C174EE"/>
    <w:rsid w:val="00C868E5"/>
    <w:rsid w:val="00CC01DC"/>
    <w:rsid w:val="00CC3871"/>
    <w:rsid w:val="00CD03E5"/>
    <w:rsid w:val="00CF56BB"/>
    <w:rsid w:val="00D001D0"/>
    <w:rsid w:val="00D52805"/>
    <w:rsid w:val="00D52EE4"/>
    <w:rsid w:val="00D85F7D"/>
    <w:rsid w:val="00DB51DD"/>
    <w:rsid w:val="00E17912"/>
    <w:rsid w:val="00E5310F"/>
    <w:rsid w:val="00E75C75"/>
    <w:rsid w:val="00E83CDF"/>
    <w:rsid w:val="00E94138"/>
    <w:rsid w:val="00EB0CE7"/>
    <w:rsid w:val="00EC3063"/>
    <w:rsid w:val="00ED4EBF"/>
    <w:rsid w:val="00F25738"/>
    <w:rsid w:val="00F451A3"/>
    <w:rsid w:val="00F50656"/>
    <w:rsid w:val="00FA4246"/>
    <w:rsid w:val="00FA6607"/>
    <w:rsid w:val="00FB6183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2024-02-05T10:55:00Z</dcterms:modified>
</cp:coreProperties>
</file>